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DB89BF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E793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E793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január 30-án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B40D71" w14:textId="7DC62064" w:rsidR="003D42CB" w:rsidRPr="003D42CB" w:rsidRDefault="006601C7" w:rsidP="003D42CB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Országos Roma Sportközpont intézményvezetői pályázatának értékelése, megbízott </w:t>
      </w:r>
      <w:r w:rsidR="003D42CB">
        <w:rPr>
          <w:rFonts w:ascii="Times New Roman" w:hAnsi="Times New Roman" w:cs="Times New Roman"/>
          <w:b/>
          <w:sz w:val="24"/>
          <w:szCs w:val="24"/>
          <w:lang w:eastAsia="hu-HU"/>
        </w:rPr>
        <w:t>intézményvezető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kinevezésének meghosszabbítása, valamint </w:t>
      </w:r>
      <w:r w:rsidR="003D42CB" w:rsidRPr="003D42CB">
        <w:rPr>
          <w:rFonts w:ascii="Times New Roman" w:hAnsi="Times New Roman" w:cs="Times New Roman"/>
          <w:b/>
          <w:sz w:val="24"/>
          <w:szCs w:val="24"/>
        </w:rPr>
        <w:t>ismételt intézményvezetői pályázat kiírása</w:t>
      </w:r>
    </w:p>
    <w:p w14:paraId="7B1889B7" w14:textId="3650CC22" w:rsidR="003D42CB" w:rsidRPr="006B6487" w:rsidRDefault="003D42CB" w:rsidP="003D4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045A29" w14:textId="1A7480C5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41D9764A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DE7935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E82872" w14:textId="77777777" w:rsidR="004F6283" w:rsidRDefault="004F628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461D9AB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92BBFD5" w14:textId="41074F26" w:rsidR="00DE7935" w:rsidRDefault="004F6283" w:rsidP="006F0F0A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</w:t>
      </w:r>
      <w:r w:rsidR="00DE79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2025. október 31. napján tartott ülésén a 112/2025. számú határozatával döntött az </w:t>
      </w:r>
      <w:r w:rsidR="00DE7935" w:rsidRPr="00BA40C6">
        <w:rPr>
          <w:rFonts w:ascii="Times New Roman" w:hAnsi="Times New Roman" w:cs="Times New Roman"/>
          <w:sz w:val="24"/>
          <w:szCs w:val="24"/>
          <w:lang w:eastAsia="hu-HU"/>
        </w:rPr>
        <w:t xml:space="preserve">Országos Roma Sportközpont intézményvezetői pályázatának értékelése, megbízott intézményvezető kinevezésének meghosszabbítása, valamint </w:t>
      </w:r>
      <w:r w:rsidR="00DE7935" w:rsidRPr="00BA40C6">
        <w:rPr>
          <w:rFonts w:ascii="Times New Roman" w:hAnsi="Times New Roman" w:cs="Times New Roman"/>
          <w:sz w:val="24"/>
          <w:szCs w:val="24"/>
        </w:rPr>
        <w:t>ismételt intézményvezetői pályázat kiírása</w:t>
      </w:r>
      <w:r w:rsidR="00DE7935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19C3A074" w14:textId="77777777" w:rsidR="006F0F0A" w:rsidRDefault="006F0F0A" w:rsidP="006F0F0A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87A92" w14:textId="0B1921F9" w:rsidR="00E841DD" w:rsidRDefault="00DE7935" w:rsidP="006F0F0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DE7935">
        <w:rPr>
          <w:rFonts w:ascii="Times New Roman" w:hAnsi="Times New Roman" w:cs="Times New Roman"/>
          <w:sz w:val="24"/>
          <w:szCs w:val="24"/>
        </w:rPr>
        <w:t xml:space="preserve">A fentiekben nevesített határozat alapján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 Közgyűlés</w:t>
      </w:r>
      <w:r w:rsidRPr="00DE79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Pr="00DE7935">
        <w:rPr>
          <w:rFonts w:ascii="Times New Roman" w:hAnsi="Times New Roman" w:cs="Times New Roman"/>
          <w:sz w:val="24"/>
          <w:szCs w:val="24"/>
        </w:rPr>
        <w:t xml:space="preserve">Országos Roma Sportközpont intézményvezetői feladatainak ellátásával – figyelemmel arra, hogy a kiírt intézményvezetői pályázat eredménytelen volt – 2025. november 1. napjától 2026. január 31. napjáig Dancsné </w:t>
      </w:r>
      <w:proofErr w:type="spellStart"/>
      <w:r w:rsidRPr="00DE7935">
        <w:rPr>
          <w:rFonts w:ascii="Times New Roman" w:hAnsi="Times New Roman" w:cs="Times New Roman"/>
          <w:sz w:val="24"/>
          <w:szCs w:val="24"/>
        </w:rPr>
        <w:t>Iváncsik</w:t>
      </w:r>
      <w:proofErr w:type="spellEnd"/>
      <w:r w:rsidRPr="00DE7935">
        <w:rPr>
          <w:rFonts w:ascii="Times New Roman" w:hAnsi="Times New Roman" w:cs="Times New Roman"/>
          <w:sz w:val="24"/>
          <w:szCs w:val="24"/>
        </w:rPr>
        <w:t xml:space="preserve"> Erikát</w:t>
      </w:r>
      <w:r w:rsidR="00C07B76">
        <w:rPr>
          <w:rFonts w:ascii="Times New Roman" w:hAnsi="Times New Roman" w:cs="Times New Roman"/>
          <w:sz w:val="24"/>
          <w:szCs w:val="24"/>
        </w:rPr>
        <w:t xml:space="preserve"> bízta </w:t>
      </w:r>
      <w:r w:rsidRPr="00DE7935">
        <w:rPr>
          <w:rFonts w:ascii="Times New Roman" w:hAnsi="Times New Roman" w:cs="Times New Roman"/>
          <w:sz w:val="24"/>
          <w:szCs w:val="24"/>
        </w:rPr>
        <w:t>meg.</w:t>
      </w:r>
    </w:p>
    <w:p w14:paraId="3287F1C5" w14:textId="77777777" w:rsidR="00E841DD" w:rsidRDefault="00E841DD" w:rsidP="006F0F0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DFC9D02" w14:textId="12029632" w:rsidR="00DE7935" w:rsidRPr="006F0F0A" w:rsidRDefault="00C07B76" w:rsidP="006F0F0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Közgyűlés u</w:t>
      </w:r>
      <w:r w:rsidR="00DE79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gyanebben a határozatban </w:t>
      </w:r>
      <w:r w:rsidR="00DE7935" w:rsidRPr="00DE7935">
        <w:rPr>
          <w:rFonts w:ascii="Times New Roman" w:hAnsi="Times New Roman" w:cs="Times New Roman"/>
          <w:bCs/>
          <w:color w:val="000000"/>
          <w:sz w:val="24"/>
          <w:szCs w:val="24"/>
        </w:rPr>
        <w:t>döntést hoz</w:t>
      </w:r>
      <w:r w:rsidR="00DE7935">
        <w:rPr>
          <w:rFonts w:ascii="Times New Roman" w:hAnsi="Times New Roman" w:cs="Times New Roman"/>
          <w:bCs/>
          <w:color w:val="000000"/>
          <w:sz w:val="24"/>
          <w:szCs w:val="24"/>
        </w:rPr>
        <w:t>ott arról is,</w:t>
      </w:r>
      <w:r w:rsidR="00DE7935" w:rsidRPr="00DE79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hogy az </w:t>
      </w:r>
      <w:r w:rsidR="00DE7935" w:rsidRPr="00DE7935">
        <w:rPr>
          <w:rFonts w:ascii="Times New Roman" w:hAnsi="Times New Roman" w:cs="Times New Roman"/>
          <w:sz w:val="24"/>
          <w:szCs w:val="24"/>
        </w:rPr>
        <w:t>Országos Roma Sportközpont intézményvezetői pályázatának kiírására 2025. november hónapban ismételten sor kerül</w:t>
      </w:r>
      <w:r w:rsidR="00DE7935">
        <w:rPr>
          <w:rFonts w:ascii="Times New Roman" w:hAnsi="Times New Roman" w:cs="Times New Roman"/>
          <w:sz w:val="24"/>
          <w:szCs w:val="24"/>
        </w:rPr>
        <w:t>, és egyben elfogadta</w:t>
      </w:r>
      <w:r w:rsidR="00DE7935" w:rsidRPr="00DE7935">
        <w:rPr>
          <w:rFonts w:ascii="Times New Roman" w:hAnsi="Times New Roman" w:cs="Times New Roman"/>
          <w:sz w:val="24"/>
          <w:szCs w:val="24"/>
        </w:rPr>
        <w:t xml:space="preserve"> az Országos Roma Sportközpont intézményvezetői pályázati kiírását a </w:t>
      </w:r>
      <w:r w:rsidR="00DE7935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DE7935" w:rsidRPr="00DE7935">
        <w:rPr>
          <w:rFonts w:ascii="Times New Roman" w:hAnsi="Times New Roman" w:cs="Times New Roman"/>
          <w:sz w:val="24"/>
          <w:szCs w:val="24"/>
        </w:rPr>
        <w:t>melléklet</w:t>
      </w:r>
      <w:r w:rsidR="00DE7935">
        <w:rPr>
          <w:rFonts w:ascii="Times New Roman" w:hAnsi="Times New Roman" w:cs="Times New Roman"/>
          <w:sz w:val="24"/>
          <w:szCs w:val="24"/>
        </w:rPr>
        <w:t>e</w:t>
      </w:r>
      <w:r w:rsidR="00DE7935" w:rsidRPr="00DE7935">
        <w:rPr>
          <w:rFonts w:ascii="Times New Roman" w:hAnsi="Times New Roman" w:cs="Times New Roman"/>
          <w:sz w:val="24"/>
          <w:szCs w:val="24"/>
        </w:rPr>
        <w:t xml:space="preserve"> szerinti tartalommal.</w:t>
      </w:r>
    </w:p>
    <w:p w14:paraId="3B52DF4E" w14:textId="754D7E7C" w:rsidR="00DE7935" w:rsidRDefault="00DE7935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FCE73" w14:textId="77777777" w:rsidR="00E841DD" w:rsidRDefault="006F0F0A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Közgyűlés a jelölt pályázat benyújtási és elbírálási határidejének</w:t>
      </w:r>
      <w:r w:rsidR="00DE7935">
        <w:rPr>
          <w:rFonts w:ascii="Times New Roman" w:hAnsi="Times New Roman" w:cs="Times New Roman"/>
          <w:sz w:val="24"/>
          <w:szCs w:val="24"/>
        </w:rPr>
        <w:t xml:space="preserve"> meghosszabbítása tárgyában a 2025. december 3. napj</w:t>
      </w:r>
      <w:r>
        <w:rPr>
          <w:rFonts w:ascii="Times New Roman" w:hAnsi="Times New Roman" w:cs="Times New Roman"/>
          <w:sz w:val="24"/>
          <w:szCs w:val="24"/>
        </w:rPr>
        <w:t xml:space="preserve">án tartott ülésén elfogadott 137/2025. számú határozatával döntött. </w:t>
      </w:r>
    </w:p>
    <w:p w14:paraId="75DE7865" w14:textId="77777777" w:rsidR="00E841DD" w:rsidRDefault="00E841DD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8FA63" w14:textId="46B86DE4" w:rsidR="00E841DD" w:rsidRDefault="004F6283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0A">
        <w:rPr>
          <w:rFonts w:ascii="Times New Roman" w:hAnsi="Times New Roman" w:cs="Times New Roman"/>
          <w:sz w:val="24"/>
          <w:szCs w:val="24"/>
        </w:rPr>
        <w:t xml:space="preserve">A </w:t>
      </w:r>
      <w:r w:rsidR="00C07B76">
        <w:rPr>
          <w:rFonts w:ascii="Times New Roman" w:hAnsi="Times New Roman" w:cs="Times New Roman"/>
          <w:sz w:val="24"/>
          <w:szCs w:val="24"/>
        </w:rPr>
        <w:t xml:space="preserve">fentiek alapján a </w:t>
      </w:r>
      <w:r w:rsidRPr="006F0F0A">
        <w:rPr>
          <w:rFonts w:ascii="Times New Roman" w:hAnsi="Times New Roman" w:cs="Times New Roman"/>
          <w:sz w:val="24"/>
          <w:szCs w:val="24"/>
        </w:rPr>
        <w:t>pályázatok benyújtásának határideje 2025.</w:t>
      </w:r>
      <w:r w:rsidR="00C30954" w:rsidRPr="006F0F0A">
        <w:rPr>
          <w:rFonts w:ascii="Times New Roman" w:hAnsi="Times New Roman" w:cs="Times New Roman"/>
          <w:sz w:val="24"/>
          <w:szCs w:val="24"/>
        </w:rPr>
        <w:t xml:space="preserve"> </w:t>
      </w:r>
      <w:r w:rsidR="006F0F0A">
        <w:rPr>
          <w:rFonts w:ascii="Times New Roman" w:hAnsi="Times New Roman" w:cs="Times New Roman"/>
          <w:sz w:val="24"/>
          <w:szCs w:val="24"/>
        </w:rPr>
        <w:t xml:space="preserve">december </w:t>
      </w:r>
      <w:r w:rsidR="00C30954" w:rsidRPr="006F0F0A">
        <w:rPr>
          <w:rFonts w:ascii="Times New Roman" w:hAnsi="Times New Roman" w:cs="Times New Roman"/>
          <w:sz w:val="24"/>
          <w:szCs w:val="24"/>
        </w:rPr>
        <w:t xml:space="preserve">31. napja volt, </w:t>
      </w:r>
      <w:r w:rsidRPr="006F0F0A">
        <w:rPr>
          <w:rFonts w:ascii="Times New Roman" w:hAnsi="Times New Roman" w:cs="Times New Roman"/>
          <w:sz w:val="24"/>
          <w:szCs w:val="24"/>
        </w:rPr>
        <w:t>összesen 4 db pályázat érkezett</w:t>
      </w:r>
      <w:r w:rsidR="00C07B76">
        <w:rPr>
          <w:rFonts w:ascii="Times New Roman" w:hAnsi="Times New Roman" w:cs="Times New Roman"/>
          <w:sz w:val="24"/>
          <w:szCs w:val="24"/>
        </w:rPr>
        <w:t xml:space="preserve"> határidőben</w:t>
      </w:r>
      <w:r w:rsidRPr="006F0F0A">
        <w:rPr>
          <w:rFonts w:ascii="Times New Roman" w:hAnsi="Times New Roman" w:cs="Times New Roman"/>
          <w:sz w:val="24"/>
          <w:szCs w:val="24"/>
        </w:rPr>
        <w:t>. A jelentkezők szakmai meghallgatását az Önkormányzat Hivatalának m</w:t>
      </w:r>
      <w:r w:rsidR="00C30954" w:rsidRPr="006F0F0A">
        <w:rPr>
          <w:rFonts w:ascii="Times New Roman" w:hAnsi="Times New Roman" w:cs="Times New Roman"/>
          <w:sz w:val="24"/>
          <w:szCs w:val="24"/>
        </w:rPr>
        <w:t>unkatársai bonyolították le az E</w:t>
      </w:r>
      <w:r w:rsidR="006F0F0A">
        <w:rPr>
          <w:rFonts w:ascii="Times New Roman" w:hAnsi="Times New Roman" w:cs="Times New Roman"/>
          <w:sz w:val="24"/>
          <w:szCs w:val="24"/>
        </w:rPr>
        <w:t xml:space="preserve">lnökséggel közösen. </w:t>
      </w:r>
    </w:p>
    <w:p w14:paraId="380CF333" w14:textId="77777777" w:rsidR="00E841DD" w:rsidRDefault="00E841DD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96142" w14:textId="474498E2" w:rsidR="004F6283" w:rsidRDefault="002C0CFB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FB">
        <w:rPr>
          <w:rFonts w:ascii="Times New Roman" w:hAnsi="Times New Roman" w:cs="Times New Roman"/>
          <w:sz w:val="24"/>
          <w:szCs w:val="24"/>
        </w:rPr>
        <w:t xml:space="preserve">A </w:t>
      </w:r>
      <w:r w:rsidR="006F0F0A">
        <w:rPr>
          <w:rFonts w:ascii="Times New Roman" w:hAnsi="Times New Roman" w:cs="Times New Roman"/>
          <w:sz w:val="24"/>
          <w:szCs w:val="24"/>
        </w:rPr>
        <w:t>személyes meghallgatások eredményeképp</w:t>
      </w:r>
      <w:r w:rsidR="005D1CC5">
        <w:rPr>
          <w:rFonts w:ascii="Times New Roman" w:hAnsi="Times New Roman" w:cs="Times New Roman"/>
          <w:sz w:val="24"/>
          <w:szCs w:val="24"/>
        </w:rPr>
        <w:t>en</w:t>
      </w:r>
      <w:r w:rsidR="006F0F0A">
        <w:rPr>
          <w:rFonts w:ascii="Times New Roman" w:hAnsi="Times New Roman" w:cs="Times New Roman"/>
          <w:sz w:val="24"/>
          <w:szCs w:val="24"/>
        </w:rPr>
        <w:t xml:space="preserve"> megállapítást nyert, hogy </w:t>
      </w:r>
      <w:r w:rsidR="00C30954">
        <w:rPr>
          <w:rFonts w:ascii="Times New Roman" w:hAnsi="Times New Roman" w:cs="Times New Roman"/>
          <w:sz w:val="24"/>
          <w:szCs w:val="24"/>
        </w:rPr>
        <w:t xml:space="preserve">indokolt </w:t>
      </w:r>
      <w:r>
        <w:rPr>
          <w:rFonts w:ascii="Times New Roman" w:hAnsi="Times New Roman" w:cs="Times New Roman"/>
          <w:sz w:val="24"/>
          <w:szCs w:val="24"/>
        </w:rPr>
        <w:t xml:space="preserve">ismételten a </w:t>
      </w:r>
      <w:r w:rsidR="00C30954">
        <w:rPr>
          <w:rFonts w:ascii="Times New Roman" w:hAnsi="Times New Roman" w:cs="Times New Roman"/>
          <w:sz w:val="24"/>
          <w:szCs w:val="24"/>
        </w:rPr>
        <w:t xml:space="preserve">vezetői megbízásra irányuló pályázatot </w:t>
      </w:r>
      <w:r w:rsidR="006F0F0A">
        <w:rPr>
          <w:rFonts w:ascii="Times New Roman" w:hAnsi="Times New Roman" w:cs="Times New Roman"/>
          <w:sz w:val="24"/>
          <w:szCs w:val="24"/>
        </w:rPr>
        <w:t xml:space="preserve">2026. február hónapban </w:t>
      </w:r>
      <w:r w:rsidR="00C30954">
        <w:rPr>
          <w:rFonts w:ascii="Times New Roman" w:hAnsi="Times New Roman" w:cs="Times New Roman"/>
          <w:sz w:val="24"/>
          <w:szCs w:val="24"/>
        </w:rPr>
        <w:t xml:space="preserve">kiírni </w:t>
      </w:r>
      <w:r w:rsidR="003D46F4">
        <w:rPr>
          <w:rFonts w:ascii="Times New Roman" w:hAnsi="Times New Roman" w:cs="Times New Roman"/>
          <w:sz w:val="24"/>
          <w:szCs w:val="24"/>
        </w:rPr>
        <w:t xml:space="preserve">és ezzel egyidejűleg </w:t>
      </w:r>
      <w:r>
        <w:rPr>
          <w:rFonts w:ascii="Times New Roman" w:hAnsi="Times New Roman" w:cs="Times New Roman"/>
          <w:sz w:val="24"/>
          <w:szCs w:val="24"/>
        </w:rPr>
        <w:t xml:space="preserve">Dancsné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Iváncsik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Erika megbízott intézményvezetői megbízását </w:t>
      </w:r>
      <w:r w:rsidR="003D46F4">
        <w:rPr>
          <w:rFonts w:ascii="Times New Roman" w:hAnsi="Times New Roman" w:cs="Times New Roman"/>
          <w:sz w:val="24"/>
          <w:szCs w:val="24"/>
        </w:rPr>
        <w:t xml:space="preserve">2026. </w:t>
      </w:r>
      <w:r w:rsidR="00DD6705">
        <w:rPr>
          <w:rFonts w:ascii="Times New Roman" w:hAnsi="Times New Roman" w:cs="Times New Roman"/>
          <w:sz w:val="24"/>
          <w:szCs w:val="24"/>
        </w:rPr>
        <w:t xml:space="preserve">május 31. </w:t>
      </w:r>
      <w:r w:rsidR="003D46F4">
        <w:rPr>
          <w:rFonts w:ascii="Times New Roman" w:hAnsi="Times New Roman" w:cs="Times New Roman"/>
          <w:sz w:val="24"/>
          <w:szCs w:val="24"/>
        </w:rPr>
        <w:t>napjáig meghosszabbítani.</w:t>
      </w:r>
    </w:p>
    <w:p w14:paraId="75010375" w14:textId="77777777" w:rsidR="006F0F0A" w:rsidRPr="002C0CFB" w:rsidRDefault="006F0F0A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2C97D" w14:textId="0366854E" w:rsidR="00035632" w:rsidRPr="00035632" w:rsidRDefault="002415DC" w:rsidP="006F0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F181722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3D46F4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Országos Roma Sportközpont intézményvezetői pályázatának értékelése, megbízott </w:t>
      </w:r>
      <w:r w:rsidR="003D46F4">
        <w:rPr>
          <w:rFonts w:ascii="Times New Roman" w:hAnsi="Times New Roman" w:cs="Times New Roman"/>
          <w:b/>
          <w:sz w:val="24"/>
          <w:szCs w:val="24"/>
          <w:lang w:eastAsia="hu-HU"/>
        </w:rPr>
        <w:t>intézményvezető</w:t>
      </w:r>
      <w:r w:rsidR="003D46F4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kinevezésének meghosszabbítása, valamint </w:t>
      </w:r>
      <w:r w:rsidR="003D46F4" w:rsidRPr="003D42CB">
        <w:rPr>
          <w:rFonts w:ascii="Times New Roman" w:hAnsi="Times New Roman" w:cs="Times New Roman"/>
          <w:b/>
          <w:sz w:val="24"/>
          <w:szCs w:val="24"/>
        </w:rPr>
        <w:t>ismételt intézményvezetői pályázat kiírása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62670FD" w14:textId="6C242A18" w:rsidR="007C4B26" w:rsidRPr="00044445" w:rsidRDefault="007C4B26" w:rsidP="007C4B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az </w:t>
      </w:r>
      <w:r w:rsidRPr="00044445">
        <w:rPr>
          <w:rFonts w:ascii="Times New Roman" w:hAnsi="Times New Roman" w:cs="Times New Roman"/>
          <w:sz w:val="24"/>
          <w:szCs w:val="24"/>
        </w:rPr>
        <w:t>Országos Roma Sportközpont intézményvezetői feladatainak ellátásával – figyelemmel arra, hogy a kiírt intézményvezetői pályázat eredménytelen volt –</w:t>
      </w:r>
      <w:r w:rsidR="006F0F0A">
        <w:rPr>
          <w:rFonts w:ascii="Times New Roman" w:hAnsi="Times New Roman" w:cs="Times New Roman"/>
          <w:sz w:val="24"/>
          <w:szCs w:val="24"/>
        </w:rPr>
        <w:t xml:space="preserve"> 2026</w:t>
      </w:r>
      <w:r w:rsidRPr="00044445">
        <w:rPr>
          <w:rFonts w:ascii="Times New Roman" w:hAnsi="Times New Roman" w:cs="Times New Roman"/>
          <w:sz w:val="24"/>
          <w:szCs w:val="24"/>
        </w:rPr>
        <w:t xml:space="preserve">. </w:t>
      </w:r>
      <w:r w:rsidR="006F0F0A">
        <w:rPr>
          <w:rFonts w:ascii="Times New Roman" w:hAnsi="Times New Roman" w:cs="Times New Roman"/>
          <w:sz w:val="24"/>
          <w:szCs w:val="24"/>
        </w:rPr>
        <w:t xml:space="preserve">február </w:t>
      </w:r>
      <w:r>
        <w:rPr>
          <w:rFonts w:ascii="Times New Roman" w:hAnsi="Times New Roman" w:cs="Times New Roman"/>
          <w:sz w:val="24"/>
          <w:szCs w:val="24"/>
        </w:rPr>
        <w:t xml:space="preserve">1. napjától 2026. </w:t>
      </w:r>
      <w:r w:rsidR="00DD6705">
        <w:rPr>
          <w:rFonts w:ascii="Times New Roman" w:hAnsi="Times New Roman" w:cs="Times New Roman"/>
          <w:sz w:val="24"/>
          <w:szCs w:val="24"/>
        </w:rPr>
        <w:t>május 31</w:t>
      </w:r>
      <w:r w:rsidR="006F0F0A">
        <w:rPr>
          <w:rFonts w:ascii="Times New Roman" w:hAnsi="Times New Roman" w:cs="Times New Roman"/>
          <w:sz w:val="24"/>
          <w:szCs w:val="24"/>
        </w:rPr>
        <w:t xml:space="preserve">. </w:t>
      </w:r>
      <w:r w:rsidRPr="00044445">
        <w:rPr>
          <w:rFonts w:ascii="Times New Roman" w:hAnsi="Times New Roman" w:cs="Times New Roman"/>
          <w:sz w:val="24"/>
          <w:szCs w:val="24"/>
        </w:rPr>
        <w:t xml:space="preserve">napjáig </w:t>
      </w:r>
      <w:r>
        <w:rPr>
          <w:rFonts w:ascii="Times New Roman" w:hAnsi="Times New Roman" w:cs="Times New Roman"/>
          <w:sz w:val="24"/>
          <w:szCs w:val="24"/>
        </w:rPr>
        <w:t xml:space="preserve">Dancsné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Iváncsik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Erikát</w:t>
      </w:r>
      <w:r w:rsidRPr="00044445">
        <w:rPr>
          <w:rFonts w:ascii="Times New Roman" w:hAnsi="Times New Roman" w:cs="Times New Roman"/>
          <w:sz w:val="24"/>
          <w:szCs w:val="24"/>
        </w:rPr>
        <w:t xml:space="preserve"> bízza meg.</w:t>
      </w:r>
    </w:p>
    <w:p w14:paraId="6BC97E63" w14:textId="77777777" w:rsidR="007C4B26" w:rsidRPr="00995D53" w:rsidRDefault="007C4B26" w:rsidP="007C4B2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C028C0F" w14:textId="2E0F0F0F" w:rsidR="007C4B26" w:rsidRPr="00044445" w:rsidRDefault="007C4B26" w:rsidP="007C4B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döntést hoz arról, hogy az </w:t>
      </w:r>
      <w:r w:rsidRPr="00044445">
        <w:rPr>
          <w:rFonts w:ascii="Times New Roman" w:hAnsi="Times New Roman" w:cs="Times New Roman"/>
          <w:sz w:val="24"/>
          <w:szCs w:val="24"/>
        </w:rPr>
        <w:t>Országos Roma Sportközpont intézményvezetői pál</w:t>
      </w:r>
      <w:r w:rsidR="006F0F0A">
        <w:rPr>
          <w:rFonts w:ascii="Times New Roman" w:hAnsi="Times New Roman" w:cs="Times New Roman"/>
          <w:sz w:val="24"/>
          <w:szCs w:val="24"/>
        </w:rPr>
        <w:t>yázatának kiírására 2026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F0F0A">
        <w:rPr>
          <w:rFonts w:ascii="Times New Roman" w:hAnsi="Times New Roman" w:cs="Times New Roman"/>
          <w:sz w:val="24"/>
          <w:szCs w:val="24"/>
        </w:rPr>
        <w:t xml:space="preserve">február </w:t>
      </w:r>
      <w:r>
        <w:rPr>
          <w:rFonts w:ascii="Times New Roman" w:hAnsi="Times New Roman" w:cs="Times New Roman"/>
          <w:sz w:val="24"/>
          <w:szCs w:val="24"/>
        </w:rPr>
        <w:t>hónapban ismételten sor kerül</w:t>
      </w:r>
      <w:r w:rsidR="00715AE5">
        <w:rPr>
          <w:rFonts w:ascii="Times New Roman" w:hAnsi="Times New Roman" w:cs="Times New Roman"/>
          <w:sz w:val="24"/>
          <w:szCs w:val="24"/>
        </w:rPr>
        <w:t xml:space="preserve">, és egyben elfogadja az </w:t>
      </w:r>
      <w:r w:rsidR="00715AE5" w:rsidRPr="007C4B26">
        <w:rPr>
          <w:rFonts w:ascii="Times New Roman" w:hAnsi="Times New Roman" w:cs="Times New Roman"/>
          <w:sz w:val="24"/>
          <w:szCs w:val="24"/>
        </w:rPr>
        <w:t xml:space="preserve">Országos Roma Sportközpont intézményvezetői pályázati kiírását </w:t>
      </w:r>
      <w:r w:rsidR="00715AE5">
        <w:rPr>
          <w:rFonts w:ascii="Times New Roman" w:hAnsi="Times New Roman" w:cs="Times New Roman"/>
          <w:sz w:val="24"/>
          <w:szCs w:val="24"/>
        </w:rPr>
        <w:t>a melléklet szerinti tartalommal.</w:t>
      </w:r>
    </w:p>
    <w:p w14:paraId="78C3EB18" w14:textId="77777777" w:rsidR="007C4B26" w:rsidRPr="00E127AF" w:rsidRDefault="007C4B26" w:rsidP="007C4B26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F1EFB25" w14:textId="77777777" w:rsidR="007C4B26" w:rsidRPr="00044445" w:rsidRDefault="007C4B26" w:rsidP="007C4B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 Magyarországi Romák Országos Önkormányzatának Közgyűlése megbízza az Elnököt a kinevezéssel összefüggő feladatok elvégzésére, a szükséges dokumentumok aláírására, az egyéb jognyilatkozatok megtételére, és azok szükségszerű módosítására.</w:t>
      </w:r>
    </w:p>
    <w:p w14:paraId="297ADF2B" w14:textId="69D0417F" w:rsidR="003D46F4" w:rsidRDefault="003D46F4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52F38C3" w:rsidR="00FD6D94" w:rsidRPr="008431F7" w:rsidRDefault="005D1CC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</w:t>
      </w:r>
      <w:r w:rsidR="00D90AD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 w:rsidR="006F0F0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01. 30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42EEA045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5360C14"/>
    <w:multiLevelType w:val="hybridMultilevel"/>
    <w:tmpl w:val="36C233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2967">
    <w:abstractNumId w:val="13"/>
  </w:num>
  <w:num w:numId="2" w16cid:durableId="1832797484">
    <w:abstractNumId w:val="14"/>
  </w:num>
  <w:num w:numId="3" w16cid:durableId="1223250364">
    <w:abstractNumId w:val="12"/>
  </w:num>
  <w:num w:numId="4" w16cid:durableId="1346397541">
    <w:abstractNumId w:val="9"/>
  </w:num>
  <w:num w:numId="5" w16cid:durableId="136191580">
    <w:abstractNumId w:val="6"/>
  </w:num>
  <w:num w:numId="6" w16cid:durableId="975723377">
    <w:abstractNumId w:val="11"/>
  </w:num>
  <w:num w:numId="7" w16cid:durableId="1630740258">
    <w:abstractNumId w:val="7"/>
  </w:num>
  <w:num w:numId="8" w16cid:durableId="317466654">
    <w:abstractNumId w:val="8"/>
  </w:num>
  <w:num w:numId="9" w16cid:durableId="134152343">
    <w:abstractNumId w:val="10"/>
  </w:num>
  <w:num w:numId="10" w16cid:durableId="220992202">
    <w:abstractNumId w:val="0"/>
  </w:num>
  <w:num w:numId="11" w16cid:durableId="48773065">
    <w:abstractNumId w:val="1"/>
  </w:num>
  <w:num w:numId="12" w16cid:durableId="176433520">
    <w:abstractNumId w:val="2"/>
  </w:num>
  <w:num w:numId="13" w16cid:durableId="1548449864">
    <w:abstractNumId w:val="3"/>
  </w:num>
  <w:num w:numId="14" w16cid:durableId="109403617">
    <w:abstractNumId w:val="4"/>
  </w:num>
  <w:num w:numId="15" w16cid:durableId="1963266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25EE1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5FE3"/>
    <w:rsid w:val="00266B69"/>
    <w:rsid w:val="00295AC6"/>
    <w:rsid w:val="002C0CFB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6DDB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42CB"/>
    <w:rsid w:val="003D46F4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4F6283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D1CC5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0F0A"/>
    <w:rsid w:val="006F6E9C"/>
    <w:rsid w:val="00703552"/>
    <w:rsid w:val="00715AE5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C4B26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AD7FEE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07B76"/>
    <w:rsid w:val="00C157C6"/>
    <w:rsid w:val="00C1644B"/>
    <w:rsid w:val="00C2033A"/>
    <w:rsid w:val="00C30954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D6705"/>
    <w:rsid w:val="00DE14ED"/>
    <w:rsid w:val="00DE3FF0"/>
    <w:rsid w:val="00DE6CC6"/>
    <w:rsid w:val="00DE7935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41DD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3D42CB"/>
    <w:rPr>
      <w:kern w:val="0"/>
      <w14:ligatures w14:val="none"/>
    </w:rPr>
  </w:style>
  <w:style w:type="paragraph" w:styleId="Nincstrkz">
    <w:name w:val="No Spacing"/>
    <w:link w:val="NincstrkzChar"/>
    <w:uiPriority w:val="1"/>
    <w:qFormat/>
    <w:rsid w:val="004F6283"/>
    <w:pPr>
      <w:spacing w:after="0" w:line="240" w:lineRule="auto"/>
    </w:pPr>
    <w:rPr>
      <w:sz w:val="24"/>
      <w:szCs w:val="24"/>
    </w:rPr>
  </w:style>
  <w:style w:type="table" w:styleId="Rcsostblzat">
    <w:name w:val="Table Grid"/>
    <w:basedOn w:val="Normltblzat"/>
    <w:uiPriority w:val="59"/>
    <w:rsid w:val="00DE793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ncstrkzChar">
    <w:name w:val="Nincs térköz Char"/>
    <w:link w:val="Nincstrkz"/>
    <w:uiPriority w:val="1"/>
    <w:locked/>
    <w:rsid w:val="006F0F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2026-01-25T18:09:00Z</dcterms:created>
  <dcterms:modified xsi:type="dcterms:W3CDTF">2026-01-25T18:09:00Z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